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3B700F39" w:rsidR="000E1C61" w:rsidRPr="0057603E" w:rsidRDefault="00954635" w:rsidP="00304FC6">
      <w:pPr>
        <w:spacing w:before="120"/>
        <w:jc w:val="both"/>
        <w:rPr>
          <w:rFonts w:ascii="Cambria" w:hAnsi="Cambria" w:cs="Arial"/>
          <w:bCs/>
        </w:rPr>
      </w:pPr>
      <w:r w:rsidRPr="00954635">
        <w:rPr>
          <w:rFonts w:ascii="Cambria" w:hAnsi="Cambria" w:cs="Arial"/>
          <w:bCs/>
        </w:rPr>
        <w:t>S.270.</w:t>
      </w:r>
      <w:r w:rsidR="001C4733">
        <w:rPr>
          <w:rFonts w:ascii="Cambria" w:hAnsi="Cambria" w:cs="Arial"/>
          <w:bCs/>
        </w:rPr>
        <w:t>1</w:t>
      </w:r>
      <w:r w:rsidR="00626430">
        <w:rPr>
          <w:rFonts w:ascii="Cambria" w:hAnsi="Cambria" w:cs="Arial"/>
          <w:bCs/>
        </w:rPr>
        <w:t>8</w:t>
      </w:r>
      <w:r w:rsidRPr="00954635">
        <w:rPr>
          <w:rFonts w:ascii="Cambria" w:hAnsi="Cambria" w:cs="Arial"/>
          <w:bCs/>
        </w:rPr>
        <w:t>.2025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___________ </w:t>
      </w:r>
      <w:r w:rsidRPr="0057603E">
        <w:rPr>
          <w:rFonts w:ascii="Cambria" w:hAnsi="Cambria" w:cs="Arial"/>
          <w:b/>
          <w:bCs/>
        </w:rPr>
        <w:tab/>
      </w:r>
    </w:p>
    <w:p w14:paraId="38442A7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_____________, __-__  __________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8E08F7">
      <w:pPr>
        <w:spacing w:before="120" w:line="480" w:lineRule="auto"/>
        <w:jc w:val="both"/>
        <w:rPr>
          <w:rFonts w:ascii="Cambria" w:hAnsi="Cambria" w:cs="Arial"/>
          <w:bCs/>
        </w:rPr>
      </w:pPr>
    </w:p>
    <w:p w14:paraId="600ED234" w14:textId="513B8C53" w:rsidR="0021089D" w:rsidRDefault="00B627D7" w:rsidP="0021089D">
      <w:pPr>
        <w:ind w:left="7"/>
        <w:jc w:val="both"/>
        <w:rPr>
          <w:rFonts w:ascii="Arial" w:eastAsia="Cambria" w:hAnsi="Arial" w:cs="Arial"/>
          <w:b/>
          <w:i/>
          <w:kern w:val="2"/>
          <w:sz w:val="22"/>
          <w:szCs w:val="22"/>
          <w:lang w:eastAsia="pl-PL"/>
          <w14:ligatures w14:val="standardContextual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="0021089D">
        <w:rPr>
          <w:rFonts w:ascii="Cambria" w:hAnsi="Cambria" w:cs="Arial"/>
          <w:bCs/>
          <w:sz w:val="22"/>
          <w:szCs w:val="22"/>
        </w:rPr>
        <w:t>„</w:t>
      </w:r>
      <w:r w:rsidR="0021089D" w:rsidRPr="0021089D">
        <w:rPr>
          <w:rFonts w:ascii="Cambria" w:hAnsi="Cambria"/>
          <w:b/>
          <w:bCs/>
          <w:sz w:val="22"/>
          <w:szCs w:val="22"/>
          <w:lang w:eastAsia="pl-PL"/>
        </w:rPr>
        <w:t>Wykonanie dokumentacji projektowej wraz z uzyskaniem pozwolenia na budowę oraz nadzorem autorskim w ramach Projektu MRN3 na terenie Nadleśnictwa Strzelce</w:t>
      </w:r>
      <w:r w:rsidR="00626430">
        <w:rPr>
          <w:rFonts w:ascii="Cambria" w:hAnsi="Cambria"/>
          <w:b/>
          <w:bCs/>
          <w:sz w:val="22"/>
          <w:szCs w:val="22"/>
          <w:lang w:eastAsia="pl-PL"/>
        </w:rPr>
        <w:t xml:space="preserve"> – Postępowanie II</w:t>
      </w:r>
      <w:r w:rsidR="0021089D" w:rsidRPr="0021089D">
        <w:rPr>
          <w:rFonts w:ascii="Cambria" w:hAnsi="Cambria"/>
          <w:b/>
          <w:bCs/>
          <w:sz w:val="22"/>
          <w:szCs w:val="22"/>
          <w:lang w:eastAsia="pl-PL"/>
        </w:rPr>
        <w:t>”</w:t>
      </w:r>
      <w:r w:rsidR="0021089D" w:rsidRPr="0021089D">
        <w:rPr>
          <w:rFonts w:ascii="Arial" w:eastAsia="Cambria" w:hAnsi="Arial" w:cs="Arial"/>
          <w:b/>
          <w:i/>
          <w:kern w:val="2"/>
          <w:sz w:val="22"/>
          <w:szCs w:val="22"/>
          <w:lang w:eastAsia="pl-PL"/>
          <w14:ligatures w14:val="standardContextual"/>
        </w:rPr>
        <w:t xml:space="preserve"> </w:t>
      </w:r>
      <w:r w:rsidR="0021089D" w:rsidRPr="0021089D">
        <w:rPr>
          <w:rFonts w:ascii="Arial" w:eastAsia="Cambria" w:hAnsi="Arial" w:cs="Arial"/>
          <w:b/>
          <w:i/>
          <w:kern w:val="2"/>
          <w:sz w:val="22"/>
          <w:szCs w:val="22"/>
          <w:lang w:eastAsia="pl-PL"/>
          <w14:ligatures w14:val="standardContextual"/>
        </w:rPr>
        <w:tab/>
      </w:r>
    </w:p>
    <w:p w14:paraId="0144127F" w14:textId="1B3CC388" w:rsidR="00B627D7" w:rsidRPr="00D16198" w:rsidRDefault="00B43617" w:rsidP="0021089D">
      <w:pPr>
        <w:ind w:left="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 </w:t>
      </w:r>
      <w:r w:rsidR="00954635" w:rsidRPr="00954635">
        <w:rPr>
          <w:rFonts w:ascii="Cambria" w:hAnsi="Cambria"/>
          <w:sz w:val="22"/>
          <w:szCs w:val="22"/>
        </w:rPr>
        <w:t>znak</w:t>
      </w:r>
      <w:r w:rsidR="00954635">
        <w:t xml:space="preserve">: </w:t>
      </w:r>
      <w:r w:rsidR="00954635" w:rsidRPr="00954635">
        <w:rPr>
          <w:rFonts w:ascii="Cambria" w:hAnsi="Cambria" w:cs="Arial"/>
          <w:b/>
          <w:sz w:val="22"/>
          <w:szCs w:val="22"/>
        </w:rPr>
        <w:t>S.270.</w:t>
      </w:r>
      <w:r w:rsidR="00055616">
        <w:rPr>
          <w:rFonts w:ascii="Cambria" w:hAnsi="Cambria" w:cs="Arial"/>
          <w:b/>
          <w:sz w:val="22"/>
          <w:szCs w:val="22"/>
        </w:rPr>
        <w:t>1</w:t>
      </w:r>
      <w:r w:rsidR="00626430">
        <w:rPr>
          <w:rFonts w:ascii="Cambria" w:hAnsi="Cambria" w:cs="Arial"/>
          <w:b/>
          <w:sz w:val="22"/>
          <w:szCs w:val="22"/>
        </w:rPr>
        <w:t>8</w:t>
      </w:r>
      <w:r w:rsidR="00954635" w:rsidRPr="00954635">
        <w:rPr>
          <w:rFonts w:ascii="Cambria" w:hAnsi="Cambria" w:cs="Arial"/>
          <w:b/>
          <w:sz w:val="22"/>
          <w:szCs w:val="22"/>
        </w:rPr>
        <w:t>.2025</w:t>
      </w:r>
      <w:r w:rsidR="00AB2646">
        <w:rPr>
          <w:rFonts w:ascii="Cambria" w:hAnsi="Cambria" w:cs="Arial"/>
          <w:bCs/>
          <w:sz w:val="22"/>
          <w:szCs w:val="22"/>
        </w:rPr>
        <w:t xml:space="preserve"> </w:t>
      </w:r>
      <w:r w:rsidR="00B627D7" w:rsidRPr="00D16198">
        <w:rPr>
          <w:rFonts w:ascii="Cambria" w:hAnsi="Cambria" w:cs="Arial"/>
          <w:bCs/>
          <w:sz w:val="22"/>
          <w:szCs w:val="22"/>
        </w:rPr>
        <w:t>składamy niniejszym ofertę</w:t>
      </w:r>
      <w:r w:rsidR="00BC6186">
        <w:rPr>
          <w:rFonts w:ascii="Cambria" w:hAnsi="Cambria" w:cs="Arial"/>
          <w:bCs/>
          <w:sz w:val="22"/>
          <w:szCs w:val="22"/>
        </w:rPr>
        <w:t xml:space="preserve"> </w:t>
      </w:r>
      <w:r w:rsidR="001C4733">
        <w:rPr>
          <w:rFonts w:ascii="Cambria" w:hAnsi="Cambria" w:cs="Arial"/>
          <w:bCs/>
          <w:sz w:val="22"/>
          <w:szCs w:val="22"/>
        </w:rPr>
        <w:t>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1C21FAB5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</w:r>
      <w:r w:rsidR="00820575">
        <w:rPr>
          <w:rFonts w:ascii="Cambria" w:hAnsi="Cambria" w:cs="Arial"/>
          <w:bCs/>
          <w:sz w:val="22"/>
          <w:szCs w:val="22"/>
        </w:rPr>
        <w:t>Za wykonanie przedmiotu zamówienia oferujemy następujące wynagrodzenie brutto</w:t>
      </w:r>
      <w:r w:rsidRPr="00D16198">
        <w:rPr>
          <w:rFonts w:ascii="Cambria" w:hAnsi="Cambria" w:cs="Arial"/>
          <w:bCs/>
          <w:sz w:val="22"/>
          <w:szCs w:val="22"/>
        </w:rPr>
        <w:t xml:space="preserve">: ____________________________________________ PLN. </w:t>
      </w:r>
    </w:p>
    <w:p w14:paraId="7570309D" w14:textId="0E3E102D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lastRenderedPageBreak/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391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9"/>
        <w:gridCol w:w="4577"/>
        <w:gridCol w:w="2335"/>
        <w:gridCol w:w="1595"/>
        <w:gridCol w:w="1595"/>
        <w:gridCol w:w="2926"/>
      </w:tblGrid>
      <w:tr w:rsidR="00AB2646" w:rsidRPr="00F57CE8" w14:paraId="3A13DDEC" w14:textId="77777777" w:rsidTr="00BD378A">
        <w:trPr>
          <w:trHeight w:val="851"/>
          <w:jc w:val="center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23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AB2646" w:rsidRPr="00F57CE8" w14:paraId="77761E05" w14:textId="77777777" w:rsidTr="001366CC">
        <w:trPr>
          <w:trHeight w:val="553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0FBF9072" w:rsidR="00AB2646" w:rsidRPr="00F57CE8" w:rsidRDefault="00AB2646" w:rsidP="0002433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487C3416" w14:textId="1B924949" w:rsidR="00AB2646" w:rsidRPr="00F312CE" w:rsidRDefault="00AB2646" w:rsidP="001366CC">
            <w:pPr>
              <w:suppressAutoHyphens w:val="0"/>
              <w:spacing w:before="12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312CE">
              <w:rPr>
                <w:rFonts w:ascii="Cambria" w:hAnsi="Cambria" w:cs="Calibri"/>
                <w:color w:val="000000"/>
                <w:sz w:val="18"/>
                <w:szCs w:val="18"/>
              </w:rPr>
              <w:t>Etap I – Wykonanie inwentaryzacji przyrodniczej</w:t>
            </w:r>
            <w:r w:rsidR="00303C53" w:rsidRPr="00F312CE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i opracowanie wstępnej koncepcji projektowej.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28B8CF54" w:rsidR="00AB2646" w:rsidRPr="0001641B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1641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B2646" w:rsidRPr="00F57CE8" w14:paraId="3FEC5F57" w14:textId="77777777" w:rsidTr="001F1E1B">
        <w:trPr>
          <w:trHeight w:val="553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6F3E00" w14:textId="66EFDB97" w:rsidR="00AB2646" w:rsidRDefault="00AB2646" w:rsidP="0002433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BAA6E27" w14:textId="11E1B966" w:rsidR="00AB2646" w:rsidRPr="00F312CE" w:rsidRDefault="00AB2646" w:rsidP="001366CC">
            <w:pPr>
              <w:suppressAutoHyphens w:val="0"/>
              <w:spacing w:before="120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F312CE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Etap II – </w:t>
            </w:r>
            <w:r w:rsidR="00303C53" w:rsidRPr="00F312CE">
              <w:rPr>
                <w:rFonts w:ascii="Cambria" w:hAnsi="Cambria" w:cs="Calibri"/>
                <w:color w:val="000000"/>
                <w:sz w:val="18"/>
                <w:szCs w:val="18"/>
              </w:rPr>
              <w:t>Sporządzenie pełnej dokumentacji projektowej wraz z uzyskaniem wszelkich pozwoleń pozwalających na budowę zaprojektowanych urządzeń wodnych.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F55E2E" w14:textId="77777777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2B0CCB" w14:textId="11897220" w:rsidR="00AB2646" w:rsidRPr="0001641B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1641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966F15" w14:textId="77777777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306055" w14:textId="77777777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B2646" w:rsidRPr="00F57CE8" w14:paraId="374DEAA5" w14:textId="77777777" w:rsidTr="001F1E1B">
        <w:trPr>
          <w:trHeight w:val="553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FC2A64" w14:textId="1AC81623" w:rsidR="00AB2646" w:rsidRDefault="00AB2646" w:rsidP="0002433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FF31FF6" w14:textId="4F22062B" w:rsidR="00AB2646" w:rsidRPr="00F312CE" w:rsidRDefault="00AB2646" w:rsidP="001366CC">
            <w:pPr>
              <w:suppressAutoHyphens w:val="0"/>
              <w:spacing w:before="120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F312CE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Etap III – </w:t>
            </w:r>
            <w:r w:rsidR="00303C53" w:rsidRPr="00F312CE">
              <w:rPr>
                <w:rFonts w:ascii="Cambria" w:hAnsi="Cambria"/>
                <w:sz w:val="18"/>
                <w:szCs w:val="18"/>
              </w:rPr>
              <w:t>Sprawowanie nadzoru autorskiego.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BBD52D" w14:textId="77777777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EE1729" w14:textId="60EBEABF" w:rsidR="00AB2646" w:rsidRPr="0001641B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1641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FB4461" w14:textId="77777777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7B17D4" w14:textId="77777777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C4EA4" w:rsidRPr="00F57CE8" w14:paraId="0991DC2A" w14:textId="77777777" w:rsidTr="001F1E1B">
        <w:trPr>
          <w:trHeight w:val="553"/>
          <w:jc w:val="center"/>
        </w:trPr>
        <w:tc>
          <w:tcPr>
            <w:tcW w:w="889" w:type="dxa"/>
            <w:tcBorders>
              <w:top w:val="single" w:sz="4" w:space="0" w:color="auto"/>
            </w:tcBorders>
            <w:shd w:val="clear" w:color="FFFFFF" w:fill="FFFFFF"/>
            <w:noWrap/>
            <w:vAlign w:val="center"/>
          </w:tcPr>
          <w:p w14:paraId="582C5C32" w14:textId="77777777" w:rsidR="00AC4EA4" w:rsidRDefault="00AC4EA4" w:rsidP="0002433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4577" w:type="dxa"/>
            <w:tcBorders>
              <w:top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8D9E173" w14:textId="505ED64C" w:rsidR="00AC4EA4" w:rsidRPr="00903FAF" w:rsidRDefault="00AC4EA4" w:rsidP="00AC4EA4">
            <w:pPr>
              <w:suppressAutoHyphens w:val="0"/>
              <w:spacing w:before="120"/>
              <w:jc w:val="right"/>
              <w:rPr>
                <w:rFonts w:ascii="Cambria" w:hAnsi="Cambria" w:cs="Calibri"/>
                <w:b/>
                <w:bCs/>
                <w:color w:val="000000"/>
                <w:sz w:val="18"/>
                <w:szCs w:val="18"/>
              </w:rPr>
            </w:pPr>
            <w:r w:rsidRPr="00903FAF">
              <w:rPr>
                <w:rFonts w:ascii="Cambria" w:hAnsi="Cambria" w:cs="Calibri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AAD936" w14:textId="77777777" w:rsidR="00AC4EA4" w:rsidRPr="005C50F3" w:rsidRDefault="00AC4EA4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FFFFFF" w:fill="FFFFFF"/>
            <w:noWrap/>
            <w:vAlign w:val="center"/>
          </w:tcPr>
          <w:p w14:paraId="4A5BBDB0" w14:textId="77777777" w:rsidR="00AC4EA4" w:rsidRPr="004E5960" w:rsidRDefault="00AC4EA4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88F74F" w14:textId="77777777" w:rsidR="00AC4EA4" w:rsidRPr="005C50F3" w:rsidRDefault="00AC4EA4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845A87" w14:textId="77777777" w:rsidR="00AC4EA4" w:rsidRPr="005C50F3" w:rsidRDefault="00AC4EA4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958374E" w14:textId="31D7AED0" w:rsidR="008667C0" w:rsidRPr="00005E61" w:rsidRDefault="001E6C0A" w:rsidP="00005E61">
      <w:pPr>
        <w:spacing w:before="100" w:beforeAutospacing="1" w:after="100" w:afterAutospacing="1" w:line="276" w:lineRule="auto"/>
        <w:ind w:left="709" w:hanging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="008667C0" w:rsidRPr="0072428C">
        <w:rPr>
          <w:rFonts w:ascii="Cambria" w:hAnsi="Cambria" w:cs="Arial"/>
          <w:bCs/>
          <w:sz w:val="22"/>
          <w:szCs w:val="22"/>
        </w:rPr>
        <w:t>Oświadczamy, iż</w:t>
      </w:r>
      <w:r w:rsidR="00741F07">
        <w:rPr>
          <w:rFonts w:ascii="Cambria" w:hAnsi="Cambria" w:cs="Arial"/>
          <w:bCs/>
          <w:sz w:val="22"/>
          <w:szCs w:val="22"/>
        </w:rPr>
        <w:t xml:space="preserve"> w okresie ostatnich 3 lat wykonałem/wykonaliśmy</w:t>
      </w:r>
      <w:r w:rsidR="008667C0" w:rsidRPr="0072428C">
        <w:rPr>
          <w:rFonts w:ascii="Cambria" w:hAnsi="Cambria" w:cs="Arial"/>
          <w:bCs/>
          <w:sz w:val="22"/>
          <w:szCs w:val="22"/>
        </w:rPr>
        <w:t xml:space="preserve"> </w:t>
      </w:r>
      <w:r w:rsidR="00005E61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1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7"/>
        <w:gridCol w:w="4427"/>
      </w:tblGrid>
      <w:tr w:rsidR="001366CC" w:rsidRPr="00005E61" w14:paraId="059CED7F" w14:textId="77777777" w:rsidTr="001366CC">
        <w:trPr>
          <w:trHeight w:val="625"/>
        </w:trPr>
        <w:tc>
          <w:tcPr>
            <w:tcW w:w="8854" w:type="dxa"/>
            <w:gridSpan w:val="2"/>
            <w:vAlign w:val="center"/>
          </w:tcPr>
          <w:p w14:paraId="4B83428D" w14:textId="473F0DDE" w:rsidR="001366CC" w:rsidRPr="00005E61" w:rsidRDefault="00741F07" w:rsidP="001366CC">
            <w:pPr>
              <w:spacing w:before="100" w:beforeAutospacing="1" w:after="100" w:afterAutospacing="1"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005E61">
              <w:rPr>
                <w:rFonts w:ascii="Cambria" w:hAnsi="Cambria" w:cs="Arial"/>
                <w:b/>
                <w:sz w:val="22"/>
                <w:szCs w:val="22"/>
              </w:rPr>
              <w:t>Liczba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 wykonanych kompletnych dokumentacji projektowych</w:t>
            </w:r>
          </w:p>
        </w:tc>
      </w:tr>
      <w:tr w:rsidR="00005E61" w:rsidRPr="00005E61" w14:paraId="00C6E070" w14:textId="77777777" w:rsidTr="0080034F">
        <w:trPr>
          <w:trHeight w:val="91"/>
        </w:trPr>
        <w:tc>
          <w:tcPr>
            <w:tcW w:w="4427" w:type="dxa"/>
          </w:tcPr>
          <w:p w14:paraId="704FE58B" w14:textId="264631A7" w:rsidR="00005E61" w:rsidRPr="00005E61" w:rsidRDefault="00005E61" w:rsidP="00005E61">
            <w:pPr>
              <w:spacing w:before="100" w:beforeAutospacing="1" w:after="100" w:afterAutospacing="1" w:line="276" w:lineRule="auto"/>
              <w:ind w:left="1068"/>
              <w:rPr>
                <w:rFonts w:ascii="Cambria" w:hAnsi="Cambria" w:cs="Arial"/>
                <w:bCs/>
                <w:sz w:val="22"/>
                <w:szCs w:val="22"/>
              </w:rPr>
            </w:pPr>
            <w:r w:rsidRPr="00005E61">
              <w:rPr>
                <w:rFonts w:ascii="Cambria" w:hAnsi="Cambria" w:cs="Arial"/>
                <w:bCs/>
                <w:sz w:val="22"/>
                <w:szCs w:val="22"/>
              </w:rPr>
              <w:t xml:space="preserve">1 </w:t>
            </w:r>
            <w:r w:rsidR="00741F07">
              <w:rPr>
                <w:rFonts w:ascii="Cambria" w:hAnsi="Cambria" w:cs="Arial"/>
                <w:bCs/>
                <w:sz w:val="22"/>
                <w:szCs w:val="22"/>
              </w:rPr>
              <w:t xml:space="preserve"> dokumentacja projektowa</w:t>
            </w:r>
          </w:p>
        </w:tc>
        <w:tc>
          <w:tcPr>
            <w:tcW w:w="4427" w:type="dxa"/>
          </w:tcPr>
          <w:p w14:paraId="4425FF7B" w14:textId="4482252C" w:rsidR="00005E61" w:rsidRPr="00005E61" w:rsidRDefault="00005E61" w:rsidP="00005E61">
            <w:pPr>
              <w:spacing w:before="100" w:beforeAutospacing="1" w:after="100" w:afterAutospacing="1" w:line="276" w:lineRule="auto"/>
              <w:ind w:left="1068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05E61" w:rsidRPr="00005E61" w14:paraId="416432AC" w14:textId="77777777" w:rsidTr="0080034F">
        <w:trPr>
          <w:trHeight w:val="91"/>
        </w:trPr>
        <w:tc>
          <w:tcPr>
            <w:tcW w:w="4427" w:type="dxa"/>
          </w:tcPr>
          <w:p w14:paraId="689CD87D" w14:textId="7F120CD6" w:rsidR="00005E61" w:rsidRPr="00005E61" w:rsidRDefault="00005E61" w:rsidP="00005E61">
            <w:pPr>
              <w:spacing w:before="100" w:beforeAutospacing="1" w:after="100" w:afterAutospacing="1" w:line="276" w:lineRule="auto"/>
              <w:ind w:left="1068"/>
              <w:rPr>
                <w:rFonts w:ascii="Cambria" w:hAnsi="Cambria" w:cs="Arial"/>
                <w:bCs/>
                <w:sz w:val="22"/>
                <w:szCs w:val="22"/>
              </w:rPr>
            </w:pPr>
            <w:r w:rsidRPr="00005E61">
              <w:rPr>
                <w:rFonts w:ascii="Cambria" w:hAnsi="Cambria" w:cs="Arial"/>
                <w:bCs/>
                <w:sz w:val="22"/>
                <w:szCs w:val="22"/>
              </w:rPr>
              <w:t xml:space="preserve">2 </w:t>
            </w:r>
            <w:r w:rsidR="00741F07">
              <w:rPr>
                <w:rFonts w:ascii="Cambria" w:hAnsi="Cambria" w:cs="Arial"/>
                <w:bCs/>
                <w:sz w:val="22"/>
                <w:szCs w:val="22"/>
              </w:rPr>
              <w:t>dokumentacje projektowe</w:t>
            </w:r>
          </w:p>
        </w:tc>
        <w:tc>
          <w:tcPr>
            <w:tcW w:w="4427" w:type="dxa"/>
          </w:tcPr>
          <w:p w14:paraId="642A2F44" w14:textId="4FD8E658" w:rsidR="00005E61" w:rsidRPr="00005E61" w:rsidRDefault="00005E61" w:rsidP="00005E61">
            <w:pPr>
              <w:spacing w:before="100" w:beforeAutospacing="1" w:after="100" w:afterAutospacing="1" w:line="276" w:lineRule="auto"/>
              <w:ind w:left="1068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05E61" w:rsidRPr="00005E61" w14:paraId="53D7C07F" w14:textId="77777777" w:rsidTr="0080034F">
        <w:trPr>
          <w:trHeight w:val="91"/>
        </w:trPr>
        <w:tc>
          <w:tcPr>
            <w:tcW w:w="4427" w:type="dxa"/>
          </w:tcPr>
          <w:p w14:paraId="3BF8CAB3" w14:textId="0D644638" w:rsidR="00005E61" w:rsidRPr="00005E61" w:rsidRDefault="00005E61" w:rsidP="00005E61">
            <w:pPr>
              <w:spacing w:before="100" w:beforeAutospacing="1" w:after="100" w:afterAutospacing="1" w:line="276" w:lineRule="auto"/>
              <w:ind w:left="1068"/>
              <w:rPr>
                <w:rFonts w:ascii="Cambria" w:hAnsi="Cambria" w:cs="Arial"/>
                <w:bCs/>
                <w:sz w:val="22"/>
                <w:szCs w:val="22"/>
              </w:rPr>
            </w:pPr>
            <w:r w:rsidRPr="00005E61">
              <w:rPr>
                <w:rFonts w:ascii="Cambria" w:hAnsi="Cambria" w:cs="Arial"/>
                <w:bCs/>
                <w:sz w:val="22"/>
                <w:szCs w:val="22"/>
              </w:rPr>
              <w:t>3</w:t>
            </w:r>
            <w:r w:rsidR="00741F07">
              <w:rPr>
                <w:rFonts w:ascii="Cambria" w:hAnsi="Cambria" w:cs="Arial"/>
                <w:bCs/>
                <w:sz w:val="22"/>
                <w:szCs w:val="22"/>
              </w:rPr>
              <w:t xml:space="preserve"> dokumentacje projektowe</w:t>
            </w:r>
          </w:p>
        </w:tc>
        <w:tc>
          <w:tcPr>
            <w:tcW w:w="4427" w:type="dxa"/>
          </w:tcPr>
          <w:p w14:paraId="5285032D" w14:textId="4F09A43F" w:rsidR="00005E61" w:rsidRPr="00005E61" w:rsidRDefault="00005E61" w:rsidP="00005E61">
            <w:pPr>
              <w:spacing w:before="100" w:beforeAutospacing="1" w:after="100" w:afterAutospacing="1" w:line="276" w:lineRule="auto"/>
              <w:ind w:left="1068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566C644" w14:textId="3AF32822" w:rsidR="008667C0" w:rsidRPr="00741F07" w:rsidRDefault="001366CC" w:rsidP="001366CC">
      <w:pPr>
        <w:spacing w:after="100" w:afterAutospacing="1"/>
        <w:ind w:left="1066" w:firstLine="346"/>
        <w:rPr>
          <w:rFonts w:ascii="Cambria" w:hAnsi="Cambria" w:cs="Arial"/>
          <w:bCs/>
          <w:sz w:val="18"/>
          <w:szCs w:val="18"/>
        </w:rPr>
      </w:pPr>
      <w:r w:rsidRPr="00741F07">
        <w:rPr>
          <w:rFonts w:ascii="Cambria" w:hAnsi="Cambria" w:cs="Arial"/>
          <w:bCs/>
          <w:sz w:val="18"/>
          <w:szCs w:val="18"/>
        </w:rPr>
        <w:t xml:space="preserve">*Wstawić X w odpowiedniej rubryce </w:t>
      </w:r>
    </w:p>
    <w:p w14:paraId="22D0D04F" w14:textId="77777777" w:rsidR="008667C0" w:rsidRPr="0072428C" w:rsidRDefault="008667C0" w:rsidP="008667C0">
      <w:pPr>
        <w:spacing w:before="100" w:beforeAutospacing="1" w:after="100" w:afterAutospacing="1" w:line="276" w:lineRule="auto"/>
        <w:ind w:left="1068"/>
        <w:rPr>
          <w:rFonts w:ascii="Cambria" w:hAnsi="Cambria" w:cs="Arial"/>
          <w:bCs/>
          <w:sz w:val="22"/>
          <w:szCs w:val="22"/>
        </w:rPr>
      </w:pPr>
    </w:p>
    <w:p w14:paraId="627C649C" w14:textId="3FD4239E" w:rsidR="008667C0" w:rsidRDefault="008667C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EC95754" w14:textId="18C96777" w:rsidR="00322EB5" w:rsidRDefault="008667C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1E6C0A"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="001E6C0A" w:rsidRPr="00824FBF">
        <w:rPr>
          <w:rFonts w:ascii="Cambria" w:hAnsi="Cambria" w:cs="Arial"/>
          <w:b/>
          <w:sz w:val="22"/>
          <w:szCs w:val="22"/>
        </w:rPr>
        <w:t>będzie/będzie*</w:t>
      </w:r>
      <w:r w:rsidR="001E6C0A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008D568C" w:rsidR="001E6C0A" w:rsidRDefault="008667C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66BA86C2" w:rsidR="001E6C0A" w:rsidRDefault="008667C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0BD66EEB" w:rsidR="001E6C0A" w:rsidRDefault="008667C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43AD1B7B" w:rsidR="001E6C0A" w:rsidRPr="0097508D" w:rsidRDefault="0097508D" w:rsidP="001E6C0A">
      <w:pPr>
        <w:spacing w:before="120"/>
        <w:ind w:left="709" w:hanging="709"/>
        <w:jc w:val="both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97508D">
        <w:rPr>
          <w:rFonts w:ascii="Cambria" w:hAnsi="Cambria" w:cs="Arial"/>
          <w:bCs/>
          <w:i/>
          <w:iCs/>
          <w:sz w:val="22"/>
          <w:szCs w:val="22"/>
        </w:rPr>
        <w:t>(</w:t>
      </w:r>
      <w:r>
        <w:rPr>
          <w:rFonts w:ascii="Cambria" w:hAnsi="Cambria" w:cs="Arial"/>
          <w:bCs/>
          <w:i/>
          <w:iCs/>
          <w:sz w:val="22"/>
          <w:szCs w:val="22"/>
        </w:rPr>
        <w:t>N</w:t>
      </w:r>
      <w:r w:rsidRPr="0097508D">
        <w:rPr>
          <w:rFonts w:ascii="Cambria" w:hAnsi="Cambria" w:cs="Arial"/>
          <w:bCs/>
          <w:i/>
          <w:iCs/>
          <w:sz w:val="22"/>
          <w:szCs w:val="22"/>
        </w:rPr>
        <w:t xml:space="preserve">azwy podwykonawców są wymagane, jedynie w przypadku, gdy są one znane </w:t>
      </w:r>
      <w:r>
        <w:rPr>
          <w:rFonts w:ascii="Cambria" w:hAnsi="Cambria" w:cs="Arial"/>
          <w:bCs/>
          <w:i/>
          <w:iCs/>
          <w:sz w:val="22"/>
          <w:szCs w:val="22"/>
        </w:rPr>
        <w:t>na</w:t>
      </w:r>
      <w:r w:rsidRPr="0097508D">
        <w:rPr>
          <w:rFonts w:ascii="Cambria" w:hAnsi="Cambria" w:cs="Arial"/>
          <w:bCs/>
          <w:i/>
          <w:iCs/>
          <w:sz w:val="22"/>
          <w:szCs w:val="22"/>
        </w:rPr>
        <w:t xml:space="preserve"> etapie składania oferty)</w:t>
      </w:r>
    </w:p>
    <w:p w14:paraId="745B941E" w14:textId="77777777" w:rsidR="00741F07" w:rsidRDefault="00741F07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985DB66" w14:textId="77777777" w:rsidR="00741F07" w:rsidRDefault="00741F07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44511D19" w:rsidR="001E6C0A" w:rsidRDefault="008667C0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="001E6C0A" w:rsidRPr="00B17037">
        <w:rPr>
          <w:rFonts w:ascii="Cambria" w:hAnsi="Cambria" w:cs="Arial"/>
          <w:bCs/>
          <w:sz w:val="22"/>
          <w:szCs w:val="22"/>
        </w:rPr>
        <w:t>.</w:t>
      </w:r>
      <w:r w:rsidR="001E6C0A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E6C0A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E6C0A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128F2D80" w:rsidR="00A07B06" w:rsidRDefault="008667C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1D8B08DB" w14:textId="3EBB6F73" w:rsidR="001E6C0A" w:rsidRDefault="008667C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60E85493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667C0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03083AE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8667C0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6617370C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8667C0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5F98AE95" w14:textId="77777777" w:rsidR="008E08F7" w:rsidRPr="00636042" w:rsidRDefault="001E6C0A" w:rsidP="008E08F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>1</w:t>
      </w:r>
      <w:r w:rsidR="008667C0" w:rsidRPr="00636042">
        <w:rPr>
          <w:rFonts w:ascii="Cambria" w:hAnsi="Cambria" w:cs="Arial"/>
          <w:bCs/>
          <w:sz w:val="22"/>
          <w:szCs w:val="22"/>
        </w:rPr>
        <w:t>4</w:t>
      </w:r>
      <w:r w:rsidRPr="00636042">
        <w:rPr>
          <w:rFonts w:ascii="Cambria" w:hAnsi="Cambria" w:cs="Arial"/>
          <w:bCs/>
          <w:sz w:val="22"/>
          <w:szCs w:val="22"/>
        </w:rPr>
        <w:t>.</w:t>
      </w:r>
      <w:r w:rsidRPr="00636042">
        <w:rPr>
          <w:rFonts w:ascii="Cambria" w:hAnsi="Cambria" w:cs="Arial"/>
          <w:bCs/>
          <w:sz w:val="22"/>
          <w:szCs w:val="22"/>
        </w:rPr>
        <w:tab/>
      </w:r>
      <w:r w:rsidR="008E08F7" w:rsidRPr="00636042">
        <w:rPr>
          <w:rFonts w:ascii="Cambria" w:hAnsi="Cambria" w:cs="Arial"/>
          <w:bCs/>
          <w:sz w:val="22"/>
          <w:szCs w:val="22"/>
        </w:rPr>
        <w:t>Oświadczamy, że złożyliśmy WADIUM w kwocie   ………………..…….… zł (słownie: ………… …………………………./…. złotych), które zostało wniesione w dniu ……………………… w formie ………….…………………</w:t>
      </w:r>
    </w:p>
    <w:p w14:paraId="7F6E713A" w14:textId="77777777" w:rsidR="008E08F7" w:rsidRPr="00636042" w:rsidRDefault="008E08F7" w:rsidP="008E08F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</w:r>
    </w:p>
    <w:p w14:paraId="4AFABBE0" w14:textId="7EA5FE2B" w:rsidR="008E08F7" w:rsidRPr="00636042" w:rsidRDefault="008E08F7" w:rsidP="008E08F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  <w:t>Nazwa banku i nr konta bankowego Wykonawcy, na które Zamawiający zwróci wadium wniesione w formie PIENIĘŻNEJ …….……………………………………………………………………</w:t>
      </w:r>
    </w:p>
    <w:p w14:paraId="10065951" w14:textId="77777777" w:rsidR="008E08F7" w:rsidRPr="00636042" w:rsidRDefault="008E08F7" w:rsidP="008E08F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E9D4334" w14:textId="535885EA" w:rsidR="008E08F7" w:rsidRPr="00636042" w:rsidRDefault="008E08F7" w:rsidP="008E08F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  <w:t>W przypadku wniesienia wadium w formie NIEPIENIĘŻNEJ:</w:t>
      </w:r>
    </w:p>
    <w:p w14:paraId="38DEE6F8" w14:textId="5228065E" w:rsidR="008E08F7" w:rsidRPr="008E08F7" w:rsidRDefault="008E08F7" w:rsidP="008E08F7">
      <w:pPr>
        <w:spacing w:before="120"/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lastRenderedPageBreak/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  <w:t>Adres e-mail: gwaranta na które Zamawiający złoży oświadczenie o zwolnieniu wadium wniesionego w gwarancji/poręczeniu: …….……………………………………………………………………</w:t>
      </w:r>
    </w:p>
    <w:p w14:paraId="2CE7EAEA" w14:textId="3E1C384E" w:rsidR="001E6C0A" w:rsidRDefault="008E08F7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15. 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59B0F" w14:textId="77777777" w:rsidR="00496205" w:rsidRDefault="00496205">
      <w:r>
        <w:separator/>
      </w:r>
    </w:p>
  </w:endnote>
  <w:endnote w:type="continuationSeparator" w:id="0">
    <w:p w14:paraId="3F8FBF36" w14:textId="77777777" w:rsidR="00496205" w:rsidRDefault="0049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4B420694" w:rsidR="00312723" w:rsidRPr="00F57CA1" w:rsidRDefault="0046323C" w:rsidP="0046323C">
    <w:pPr>
      <w:pStyle w:val="Stopka"/>
      <w:jc w:val="center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69332499" wp14:editId="1F7E8348">
          <wp:extent cx="5478145" cy="787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8FFB1" w14:textId="77777777" w:rsidR="00496205" w:rsidRDefault="00496205">
      <w:r>
        <w:separator/>
      </w:r>
    </w:p>
  </w:footnote>
  <w:footnote w:type="continuationSeparator" w:id="0">
    <w:p w14:paraId="254A4251" w14:textId="77777777" w:rsidR="00496205" w:rsidRDefault="00496205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73110130">
    <w:abstractNumId w:val="2"/>
  </w:num>
  <w:num w:numId="2" w16cid:durableId="1619485236">
    <w:abstractNumId w:val="9"/>
  </w:num>
  <w:num w:numId="3" w16cid:durableId="289669658">
    <w:abstractNumId w:val="10"/>
  </w:num>
  <w:num w:numId="4" w16cid:durableId="341008107">
    <w:abstractNumId w:val="128"/>
  </w:num>
  <w:num w:numId="5" w16cid:durableId="1963345111">
    <w:abstractNumId w:val="107"/>
  </w:num>
  <w:num w:numId="6" w16cid:durableId="1421874895">
    <w:abstractNumId w:val="118"/>
  </w:num>
  <w:num w:numId="7" w16cid:durableId="1330213978">
    <w:abstractNumId w:val="60"/>
  </w:num>
  <w:num w:numId="8" w16cid:durableId="435832370">
    <w:abstractNumId w:val="88"/>
  </w:num>
  <w:num w:numId="9" w16cid:durableId="1097750109">
    <w:abstractNumId w:val="63"/>
  </w:num>
  <w:num w:numId="10" w16cid:durableId="693305602">
    <w:abstractNumId w:val="0"/>
  </w:num>
  <w:num w:numId="11" w16cid:durableId="92748649">
    <w:abstractNumId w:val="91"/>
  </w:num>
  <w:num w:numId="12" w16cid:durableId="5060950">
    <w:abstractNumId w:val="84"/>
  </w:num>
  <w:num w:numId="13" w16cid:durableId="204239022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18971440">
    <w:abstractNumId w:val="120"/>
    <w:lvlOverride w:ilvl="0">
      <w:startOverride w:val="1"/>
    </w:lvlOverride>
  </w:num>
  <w:num w:numId="15" w16cid:durableId="1448698338">
    <w:abstractNumId w:val="109"/>
    <w:lvlOverride w:ilvl="0">
      <w:startOverride w:val="1"/>
    </w:lvlOverride>
  </w:num>
  <w:num w:numId="16" w16cid:durableId="1762022032">
    <w:abstractNumId w:val="87"/>
    <w:lvlOverride w:ilvl="0">
      <w:startOverride w:val="1"/>
    </w:lvlOverride>
  </w:num>
  <w:num w:numId="17" w16cid:durableId="1822195077">
    <w:abstractNumId w:val="109"/>
  </w:num>
  <w:num w:numId="18" w16cid:durableId="655837424">
    <w:abstractNumId w:val="87"/>
  </w:num>
  <w:num w:numId="19" w16cid:durableId="868031169">
    <w:abstractNumId w:val="57"/>
  </w:num>
  <w:num w:numId="20" w16cid:durableId="864902585">
    <w:abstractNumId w:val="101"/>
  </w:num>
  <w:num w:numId="21" w16cid:durableId="437140523">
    <w:abstractNumId w:val="41"/>
  </w:num>
  <w:num w:numId="22" w16cid:durableId="451442919">
    <w:abstractNumId w:val="69"/>
  </w:num>
  <w:num w:numId="23" w16cid:durableId="1398825770">
    <w:abstractNumId w:val="58"/>
  </w:num>
  <w:num w:numId="24" w16cid:durableId="560289743">
    <w:abstractNumId w:val="104"/>
  </w:num>
  <w:num w:numId="25" w16cid:durableId="393163375">
    <w:abstractNumId w:val="122"/>
  </w:num>
  <w:num w:numId="26" w16cid:durableId="487866611">
    <w:abstractNumId w:val="36"/>
  </w:num>
  <w:num w:numId="27" w16cid:durableId="666713115">
    <w:abstractNumId w:val="94"/>
  </w:num>
  <w:num w:numId="28" w16cid:durableId="112601339">
    <w:abstractNumId w:val="39"/>
  </w:num>
  <w:num w:numId="29" w16cid:durableId="1691952107">
    <w:abstractNumId w:val="116"/>
  </w:num>
  <w:num w:numId="30" w16cid:durableId="480006531">
    <w:abstractNumId w:val="106"/>
  </w:num>
  <w:num w:numId="31" w16cid:durableId="846948081">
    <w:abstractNumId w:val="111"/>
  </w:num>
  <w:num w:numId="32" w16cid:durableId="1650132936">
    <w:abstractNumId w:val="85"/>
  </w:num>
  <w:num w:numId="33" w16cid:durableId="1124274782">
    <w:abstractNumId w:val="78"/>
  </w:num>
  <w:num w:numId="34" w16cid:durableId="1663657742">
    <w:abstractNumId w:val="98"/>
  </w:num>
  <w:num w:numId="35" w16cid:durableId="1847554810">
    <w:abstractNumId w:val="71"/>
  </w:num>
  <w:num w:numId="36" w16cid:durableId="18820728">
    <w:abstractNumId w:val="142"/>
  </w:num>
  <w:num w:numId="37" w16cid:durableId="2075158617">
    <w:abstractNumId w:val="77"/>
  </w:num>
  <w:num w:numId="38" w16cid:durableId="851458806">
    <w:abstractNumId w:val="37"/>
  </w:num>
  <w:num w:numId="39" w16cid:durableId="311296694">
    <w:abstractNumId w:val="133"/>
  </w:num>
  <w:num w:numId="40" w16cid:durableId="367919579">
    <w:abstractNumId w:val="127"/>
  </w:num>
  <w:num w:numId="41" w16cid:durableId="1939751217">
    <w:abstractNumId w:val="119"/>
  </w:num>
  <w:num w:numId="42" w16cid:durableId="633825801">
    <w:abstractNumId w:val="49"/>
  </w:num>
  <w:num w:numId="43" w16cid:durableId="546989976">
    <w:abstractNumId w:val="80"/>
  </w:num>
  <w:num w:numId="44" w16cid:durableId="97913271">
    <w:abstractNumId w:val="55"/>
  </w:num>
  <w:num w:numId="45" w16cid:durableId="185367492">
    <w:abstractNumId w:val="134"/>
  </w:num>
  <w:num w:numId="46" w16cid:durableId="1301114638">
    <w:abstractNumId w:val="8"/>
  </w:num>
  <w:num w:numId="47" w16cid:durableId="776173828">
    <w:abstractNumId w:val="11"/>
  </w:num>
  <w:num w:numId="48" w16cid:durableId="22216790">
    <w:abstractNumId w:val="12"/>
  </w:num>
  <w:num w:numId="49" w16cid:durableId="1396704665">
    <w:abstractNumId w:val="15"/>
  </w:num>
  <w:num w:numId="50" w16cid:durableId="1030182307">
    <w:abstractNumId w:val="18"/>
  </w:num>
  <w:num w:numId="51" w16cid:durableId="344013593">
    <w:abstractNumId w:val="20"/>
  </w:num>
  <w:num w:numId="52" w16cid:durableId="1607536136">
    <w:abstractNumId w:val="21"/>
  </w:num>
  <w:num w:numId="53" w16cid:durableId="1615554328">
    <w:abstractNumId w:val="24"/>
  </w:num>
  <w:num w:numId="54" w16cid:durableId="1731149892">
    <w:abstractNumId w:val="25"/>
  </w:num>
  <w:num w:numId="55" w16cid:durableId="1689990630">
    <w:abstractNumId w:val="26"/>
  </w:num>
  <w:num w:numId="56" w16cid:durableId="1800605858">
    <w:abstractNumId w:val="27"/>
  </w:num>
  <w:num w:numId="57" w16cid:durableId="594941293">
    <w:abstractNumId w:val="28"/>
  </w:num>
  <w:num w:numId="58" w16cid:durableId="1724477489">
    <w:abstractNumId w:val="29"/>
  </w:num>
  <w:num w:numId="59" w16cid:durableId="1685522146">
    <w:abstractNumId w:val="30"/>
  </w:num>
  <w:num w:numId="60" w16cid:durableId="1895236907">
    <w:abstractNumId w:val="31"/>
  </w:num>
  <w:num w:numId="61" w16cid:durableId="189342400">
    <w:abstractNumId w:val="32"/>
  </w:num>
  <w:num w:numId="62" w16cid:durableId="1455171361">
    <w:abstractNumId w:val="33"/>
  </w:num>
  <w:num w:numId="63" w16cid:durableId="954139001">
    <w:abstractNumId w:val="34"/>
  </w:num>
  <w:num w:numId="64" w16cid:durableId="270671326">
    <w:abstractNumId w:val="102"/>
  </w:num>
  <w:num w:numId="65" w16cid:durableId="1688017459">
    <w:abstractNumId w:val="68"/>
  </w:num>
  <w:num w:numId="66" w16cid:durableId="1555585124">
    <w:abstractNumId w:val="72"/>
  </w:num>
  <w:num w:numId="67" w16cid:durableId="2109933695">
    <w:abstractNumId w:val="105"/>
  </w:num>
  <w:num w:numId="68" w16cid:durableId="1784304135">
    <w:abstractNumId w:val="47"/>
  </w:num>
  <w:num w:numId="69" w16cid:durableId="1802527502">
    <w:abstractNumId w:val="139"/>
  </w:num>
  <w:num w:numId="70" w16cid:durableId="1480151784">
    <w:abstractNumId w:val="138"/>
  </w:num>
  <w:num w:numId="71" w16cid:durableId="650598327">
    <w:abstractNumId w:val="89"/>
  </w:num>
  <w:num w:numId="72" w16cid:durableId="287471105">
    <w:abstractNumId w:val="79"/>
  </w:num>
  <w:num w:numId="73" w16cid:durableId="1829395902">
    <w:abstractNumId w:val="82"/>
  </w:num>
  <w:num w:numId="74" w16cid:durableId="464389922">
    <w:abstractNumId w:val="65"/>
  </w:num>
  <w:num w:numId="75" w16cid:durableId="1899438335">
    <w:abstractNumId w:val="70"/>
  </w:num>
  <w:num w:numId="76" w16cid:durableId="678578354">
    <w:abstractNumId w:val="115"/>
  </w:num>
  <w:num w:numId="77" w16cid:durableId="629476807">
    <w:abstractNumId w:val="97"/>
  </w:num>
  <w:num w:numId="78" w16cid:durableId="732653439">
    <w:abstractNumId w:val="141"/>
  </w:num>
  <w:num w:numId="79" w16cid:durableId="1052115288">
    <w:abstractNumId w:val="130"/>
  </w:num>
  <w:num w:numId="80" w16cid:durableId="1369913307">
    <w:abstractNumId w:val="108"/>
  </w:num>
  <w:num w:numId="81" w16cid:durableId="293951469">
    <w:abstractNumId w:val="117"/>
  </w:num>
  <w:num w:numId="82" w16cid:durableId="1646156850">
    <w:abstractNumId w:val="140"/>
  </w:num>
  <w:num w:numId="83" w16cid:durableId="1468165101">
    <w:abstractNumId w:val="81"/>
  </w:num>
  <w:num w:numId="84" w16cid:durableId="1125975137">
    <w:abstractNumId w:val="103"/>
  </w:num>
  <w:num w:numId="85" w16cid:durableId="627975068">
    <w:abstractNumId w:val="93"/>
  </w:num>
  <w:num w:numId="86" w16cid:durableId="104420845">
    <w:abstractNumId w:val="92"/>
  </w:num>
  <w:num w:numId="87" w16cid:durableId="463930299">
    <w:abstractNumId w:val="136"/>
  </w:num>
  <w:num w:numId="88" w16cid:durableId="451870853">
    <w:abstractNumId w:val="54"/>
  </w:num>
  <w:num w:numId="89" w16cid:durableId="2123452786">
    <w:abstractNumId w:val="67"/>
  </w:num>
  <w:num w:numId="90" w16cid:durableId="1778520729">
    <w:abstractNumId w:val="96"/>
  </w:num>
  <w:num w:numId="91" w16cid:durableId="222302579">
    <w:abstractNumId w:val="56"/>
  </w:num>
  <w:num w:numId="92" w16cid:durableId="1683967299">
    <w:abstractNumId w:val="74"/>
  </w:num>
  <w:num w:numId="93" w16cid:durableId="2138143122">
    <w:abstractNumId w:val="64"/>
  </w:num>
  <w:num w:numId="94" w16cid:durableId="201868940">
    <w:abstractNumId w:val="40"/>
  </w:num>
  <w:num w:numId="95" w16cid:durableId="738406271">
    <w:abstractNumId w:val="125"/>
  </w:num>
  <w:num w:numId="96" w16cid:durableId="51120823">
    <w:abstractNumId w:val="110"/>
  </w:num>
  <w:num w:numId="97" w16cid:durableId="91632272">
    <w:abstractNumId w:val="73"/>
  </w:num>
  <w:num w:numId="98" w16cid:durableId="1618561427">
    <w:abstractNumId w:val="59"/>
  </w:num>
  <w:num w:numId="99" w16cid:durableId="226189723">
    <w:abstractNumId w:val="75"/>
  </w:num>
  <w:num w:numId="100" w16cid:durableId="603154303">
    <w:abstractNumId w:val="124"/>
  </w:num>
  <w:num w:numId="101" w16cid:durableId="55209193">
    <w:abstractNumId w:val="137"/>
  </w:num>
  <w:num w:numId="102" w16cid:durableId="500893788">
    <w:abstractNumId w:val="121"/>
  </w:num>
  <w:num w:numId="103" w16cid:durableId="281620915">
    <w:abstractNumId w:val="114"/>
  </w:num>
  <w:num w:numId="104" w16cid:durableId="1174563566">
    <w:abstractNumId w:val="90"/>
  </w:num>
  <w:num w:numId="105" w16cid:durableId="546451448">
    <w:abstractNumId w:val="48"/>
  </w:num>
  <w:num w:numId="106" w16cid:durableId="184363633">
    <w:abstractNumId w:val="112"/>
  </w:num>
  <w:num w:numId="107" w16cid:durableId="41946816">
    <w:abstractNumId w:val="38"/>
  </w:num>
  <w:num w:numId="108" w16cid:durableId="1740906789">
    <w:abstractNumId w:val="52"/>
  </w:num>
  <w:num w:numId="109" w16cid:durableId="1158693084">
    <w:abstractNumId w:val="42"/>
  </w:num>
  <w:num w:numId="110" w16cid:durableId="184101032">
    <w:abstractNumId w:val="135"/>
  </w:num>
  <w:num w:numId="111" w16cid:durableId="905381516">
    <w:abstractNumId w:val="99"/>
  </w:num>
  <w:num w:numId="112" w16cid:durableId="1910000000">
    <w:abstractNumId w:val="62"/>
  </w:num>
  <w:num w:numId="113" w16cid:durableId="1891644777">
    <w:abstractNumId w:val="113"/>
  </w:num>
  <w:num w:numId="114" w16cid:durableId="1650137985">
    <w:abstractNumId w:val="126"/>
  </w:num>
  <w:num w:numId="115" w16cid:durableId="1168331613">
    <w:abstractNumId w:val="46"/>
  </w:num>
  <w:num w:numId="116" w16cid:durableId="1679888237">
    <w:abstractNumId w:val="100"/>
  </w:num>
  <w:num w:numId="117" w16cid:durableId="2105495149">
    <w:abstractNumId w:val="44"/>
  </w:num>
  <w:num w:numId="118" w16cid:durableId="1199322619">
    <w:abstractNumId w:val="131"/>
  </w:num>
  <w:num w:numId="119" w16cid:durableId="1388602600">
    <w:abstractNumId w:val="51"/>
  </w:num>
  <w:num w:numId="120" w16cid:durableId="1256553366">
    <w:abstractNumId w:val="1"/>
  </w:num>
  <w:num w:numId="121" w16cid:durableId="273288989">
    <w:abstractNumId w:val="3"/>
  </w:num>
  <w:num w:numId="122" w16cid:durableId="379018113">
    <w:abstractNumId w:val="83"/>
  </w:num>
  <w:num w:numId="123" w16cid:durableId="716704748">
    <w:abstractNumId w:val="86"/>
  </w:num>
  <w:num w:numId="124" w16cid:durableId="944843189">
    <w:abstractNumId w:val="132"/>
  </w:num>
  <w:num w:numId="125" w16cid:durableId="1725565734">
    <w:abstractNumId w:val="53"/>
  </w:num>
  <w:num w:numId="126" w16cid:durableId="379676041">
    <w:abstractNumId w:val="43"/>
  </w:num>
  <w:num w:numId="127" w16cid:durableId="86923963">
    <w:abstractNumId w:val="50"/>
  </w:num>
  <w:num w:numId="128" w16cid:durableId="742532343">
    <w:abstractNumId w:val="66"/>
  </w:num>
  <w:num w:numId="129" w16cid:durableId="618219600">
    <w:abstractNumId w:val="45"/>
  </w:num>
  <w:num w:numId="130" w16cid:durableId="597760266">
    <w:abstractNumId w:val="129"/>
  </w:num>
  <w:num w:numId="131" w16cid:durableId="716660608">
    <w:abstractNumId w:val="123"/>
  </w:num>
  <w:num w:numId="132" w16cid:durableId="1816989202">
    <w:abstractNumId w:val="95"/>
  </w:num>
  <w:num w:numId="133" w16cid:durableId="634914036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5E61"/>
    <w:rsid w:val="000064F0"/>
    <w:rsid w:val="0000654F"/>
    <w:rsid w:val="00006F53"/>
    <w:rsid w:val="00011C75"/>
    <w:rsid w:val="0001289D"/>
    <w:rsid w:val="00015128"/>
    <w:rsid w:val="0001557A"/>
    <w:rsid w:val="000162F8"/>
    <w:rsid w:val="0001641B"/>
    <w:rsid w:val="00020A45"/>
    <w:rsid w:val="00021365"/>
    <w:rsid w:val="00021779"/>
    <w:rsid w:val="00021C4A"/>
    <w:rsid w:val="0002205D"/>
    <w:rsid w:val="000232EE"/>
    <w:rsid w:val="00023BF1"/>
    <w:rsid w:val="00024300"/>
    <w:rsid w:val="00024336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5616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366CC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C90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231F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4733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1E1B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089D"/>
    <w:rsid w:val="0021391B"/>
    <w:rsid w:val="002174DA"/>
    <w:rsid w:val="00220509"/>
    <w:rsid w:val="00220DA4"/>
    <w:rsid w:val="00221481"/>
    <w:rsid w:val="00222F7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0ACB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3C53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5E8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323C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6205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443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960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5A0A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20F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361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E01"/>
    <w:rsid w:val="005C221B"/>
    <w:rsid w:val="005C2419"/>
    <w:rsid w:val="005C3461"/>
    <w:rsid w:val="005C49B5"/>
    <w:rsid w:val="005C50F3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7B6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6430"/>
    <w:rsid w:val="00626560"/>
    <w:rsid w:val="00627EA4"/>
    <w:rsid w:val="0063078D"/>
    <w:rsid w:val="00633D2F"/>
    <w:rsid w:val="0063483B"/>
    <w:rsid w:val="00634980"/>
    <w:rsid w:val="00636042"/>
    <w:rsid w:val="00636C00"/>
    <w:rsid w:val="00643B6C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236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73E"/>
    <w:rsid w:val="00712B9D"/>
    <w:rsid w:val="00714053"/>
    <w:rsid w:val="00714513"/>
    <w:rsid w:val="00716818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41F07"/>
    <w:rsid w:val="00742A3B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34F"/>
    <w:rsid w:val="00800FFA"/>
    <w:rsid w:val="00802D60"/>
    <w:rsid w:val="00804805"/>
    <w:rsid w:val="00804B2C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575"/>
    <w:rsid w:val="008208AA"/>
    <w:rsid w:val="008208F5"/>
    <w:rsid w:val="00821399"/>
    <w:rsid w:val="008239FA"/>
    <w:rsid w:val="00823B7F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7C0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375"/>
    <w:rsid w:val="0089543C"/>
    <w:rsid w:val="00896201"/>
    <w:rsid w:val="00896433"/>
    <w:rsid w:val="008A0E00"/>
    <w:rsid w:val="008A1B39"/>
    <w:rsid w:val="008A34D0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1649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8F7"/>
    <w:rsid w:val="008E179D"/>
    <w:rsid w:val="008E4439"/>
    <w:rsid w:val="008E6D0D"/>
    <w:rsid w:val="008F0B20"/>
    <w:rsid w:val="008F22B6"/>
    <w:rsid w:val="008F2C3C"/>
    <w:rsid w:val="009018D6"/>
    <w:rsid w:val="00903584"/>
    <w:rsid w:val="00903FAF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35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2AAD"/>
    <w:rsid w:val="00973BE5"/>
    <w:rsid w:val="00974959"/>
    <w:rsid w:val="0097508D"/>
    <w:rsid w:val="00975BBB"/>
    <w:rsid w:val="009806E0"/>
    <w:rsid w:val="00982138"/>
    <w:rsid w:val="00982F9D"/>
    <w:rsid w:val="00983873"/>
    <w:rsid w:val="009859CE"/>
    <w:rsid w:val="00986210"/>
    <w:rsid w:val="009863CA"/>
    <w:rsid w:val="0098660B"/>
    <w:rsid w:val="00986D66"/>
    <w:rsid w:val="00991790"/>
    <w:rsid w:val="00993368"/>
    <w:rsid w:val="0099465E"/>
    <w:rsid w:val="009A217D"/>
    <w:rsid w:val="009A2364"/>
    <w:rsid w:val="009A41F1"/>
    <w:rsid w:val="009A42CB"/>
    <w:rsid w:val="009A69DA"/>
    <w:rsid w:val="009B2886"/>
    <w:rsid w:val="009B2F6B"/>
    <w:rsid w:val="009B3A35"/>
    <w:rsid w:val="009B52FC"/>
    <w:rsid w:val="009B5C08"/>
    <w:rsid w:val="009B7140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2E84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2646"/>
    <w:rsid w:val="00AB47F1"/>
    <w:rsid w:val="00AB62C4"/>
    <w:rsid w:val="00AB75E4"/>
    <w:rsid w:val="00AB7DE9"/>
    <w:rsid w:val="00AC1693"/>
    <w:rsid w:val="00AC46D5"/>
    <w:rsid w:val="00AC4AC9"/>
    <w:rsid w:val="00AC4EA4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3617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6186"/>
    <w:rsid w:val="00BC7C74"/>
    <w:rsid w:val="00BD0E36"/>
    <w:rsid w:val="00BD0E48"/>
    <w:rsid w:val="00BD378A"/>
    <w:rsid w:val="00BD37AF"/>
    <w:rsid w:val="00BD3FF4"/>
    <w:rsid w:val="00BD41DC"/>
    <w:rsid w:val="00BD44E7"/>
    <w:rsid w:val="00BD57CD"/>
    <w:rsid w:val="00BD78C5"/>
    <w:rsid w:val="00BD7B70"/>
    <w:rsid w:val="00BE0CF0"/>
    <w:rsid w:val="00BE1307"/>
    <w:rsid w:val="00BE1907"/>
    <w:rsid w:val="00BE22F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A52"/>
    <w:rsid w:val="00C35D5F"/>
    <w:rsid w:val="00C35E3C"/>
    <w:rsid w:val="00C40BFA"/>
    <w:rsid w:val="00C410E1"/>
    <w:rsid w:val="00C423A7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3427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3C74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4421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5E8F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12CE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6745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E753C"/>
    <w:rsid w:val="00FF02EF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1269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Nadleśnictwo Strzelce</cp:lastModifiedBy>
  <cp:revision>2</cp:revision>
  <cp:lastPrinted>2025-08-07T04:43:00Z</cp:lastPrinted>
  <dcterms:created xsi:type="dcterms:W3CDTF">2025-12-22T08:54:00Z</dcterms:created>
  <dcterms:modified xsi:type="dcterms:W3CDTF">2025-12-22T08:54:00Z</dcterms:modified>
</cp:coreProperties>
</file>